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C850D6">
        <w:rPr>
          <w:b/>
          <w:sz w:val="22"/>
          <w:szCs w:val="22"/>
        </w:rPr>
        <w:t>2-</w:t>
      </w:r>
      <w:r w:rsidR="00893D80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9C5D43">
      <w:pPr>
        <w:tabs>
          <w:tab w:val="left" w:pos="0"/>
          <w:tab w:val="left" w:pos="4500"/>
        </w:tabs>
        <w:rPr>
          <w:b/>
          <w:sz w:val="22"/>
          <w:szCs w:val="22"/>
        </w:rPr>
      </w:pPr>
    </w:p>
    <w:p w:rsidR="00533CDE" w:rsidRPr="00533CDE" w:rsidRDefault="00093C44" w:rsidP="00533CDE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Szpital Specjalistyczny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im. Edmunda Biernackiego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ul. Żeromskiego 22</w:t>
      </w:r>
    </w:p>
    <w:p w:rsidR="00093C44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39-300 Miele</w:t>
      </w:r>
      <w:r w:rsidR="00215CB2">
        <w:rPr>
          <w:rFonts w:cs="Times New Roman"/>
          <w:sz w:val="20"/>
          <w:szCs w:val="20"/>
        </w:rPr>
        <w:t>c</w:t>
      </w:r>
    </w:p>
    <w:p w:rsidR="0082416F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NIP: 8171750893</w:t>
      </w:r>
    </w:p>
    <w:p w:rsidR="0082416F" w:rsidRPr="00533CDE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REGON: 000308637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B5471F" w:rsidRPr="00093C44" w:rsidRDefault="00B5471F" w:rsidP="00093C44">
      <w:pPr>
        <w:pStyle w:val="Tekstpodstawowy"/>
      </w:pPr>
    </w:p>
    <w:p w:rsidR="00B5471F" w:rsidRPr="00A004A3" w:rsidRDefault="00093C44" w:rsidP="00A004A3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 xml:space="preserve">FORMULARZ </w:t>
      </w:r>
      <w:r w:rsidR="004D6CD4">
        <w:rPr>
          <w:b/>
          <w:i/>
          <w:color w:val="000000" w:themeColor="text1"/>
          <w:sz w:val="32"/>
          <w:szCs w:val="32"/>
        </w:rPr>
        <w:t>OFERTOWY</w:t>
      </w: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Nawiązując do ogłoszenia o przetargu nieograniczonym na: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393F76" w:rsidRDefault="00C03914" w:rsidP="00C03914">
      <w:pPr>
        <w:jc w:val="center"/>
        <w:rPr>
          <w:b/>
          <w:color w:val="auto"/>
          <w:sz w:val="22"/>
          <w:szCs w:val="22"/>
        </w:rPr>
      </w:pPr>
      <w:r w:rsidRPr="00C03914">
        <w:rPr>
          <w:b/>
          <w:color w:val="auto"/>
          <w:sz w:val="22"/>
          <w:szCs w:val="22"/>
        </w:rPr>
        <w:t xml:space="preserve">sprzedaż i dostawę </w:t>
      </w:r>
      <w:r w:rsidR="00393F76" w:rsidRPr="00393F7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C03914" w:rsidRPr="00C03914" w:rsidRDefault="00393F76" w:rsidP="00C03914">
      <w:pPr>
        <w:jc w:val="center"/>
        <w:rPr>
          <w:b/>
          <w:color w:val="auto"/>
          <w:sz w:val="22"/>
          <w:szCs w:val="22"/>
        </w:rPr>
      </w:pPr>
      <w:r w:rsidRPr="00393F76">
        <w:rPr>
          <w:b/>
          <w:color w:val="auto"/>
          <w:sz w:val="22"/>
          <w:szCs w:val="22"/>
        </w:rPr>
        <w:t>im. Edmunda Biernackiego w Mielcu</w:t>
      </w:r>
      <w:r w:rsidR="00C03914" w:rsidRPr="00C03914">
        <w:rPr>
          <w:b/>
          <w:color w:val="auto"/>
          <w:sz w:val="22"/>
          <w:szCs w:val="22"/>
        </w:rPr>
        <w:t xml:space="preserve">, </w:t>
      </w:r>
    </w:p>
    <w:p w:rsidR="00C03914" w:rsidRPr="002A428E" w:rsidRDefault="00C03914" w:rsidP="00C03914">
      <w:pPr>
        <w:jc w:val="center"/>
        <w:rPr>
          <w:b/>
          <w:color w:val="auto"/>
          <w:sz w:val="22"/>
          <w:szCs w:val="22"/>
        </w:rPr>
      </w:pPr>
      <w:r w:rsidRPr="002A428E">
        <w:rPr>
          <w:b/>
          <w:color w:val="auto"/>
          <w:sz w:val="22"/>
          <w:szCs w:val="22"/>
        </w:rPr>
        <w:t>SzS.ZP.261.</w:t>
      </w:r>
      <w:r w:rsidR="00B47B5F">
        <w:rPr>
          <w:b/>
          <w:color w:val="auto"/>
          <w:sz w:val="22"/>
          <w:szCs w:val="22"/>
        </w:rPr>
        <w:t>76</w:t>
      </w:r>
      <w:bookmarkStart w:id="0" w:name="_GoBack"/>
      <w:bookmarkEnd w:id="0"/>
      <w:r w:rsidRPr="002A428E">
        <w:rPr>
          <w:b/>
          <w:color w:val="auto"/>
          <w:sz w:val="22"/>
          <w:szCs w:val="22"/>
        </w:rPr>
        <w:t>.2025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4D385E" w:rsidRPr="00B23365" w:rsidRDefault="004D385E" w:rsidP="004D385E">
      <w:pPr>
        <w:pStyle w:val="Tekstpodstawowy"/>
        <w:rPr>
          <w:rFonts w:cs="Times New Roman"/>
          <w:b/>
          <w:sz w:val="20"/>
          <w:szCs w:val="20"/>
        </w:rPr>
      </w:pPr>
      <w:r w:rsidRPr="00B23365">
        <w:rPr>
          <w:rFonts w:cs="Times New Roman"/>
          <w:b/>
          <w:sz w:val="20"/>
          <w:szCs w:val="20"/>
        </w:rPr>
        <w:t>I. Cena oferty:</w:t>
      </w:r>
    </w:p>
    <w:p w:rsidR="00354CCC" w:rsidRPr="00354CCC" w:rsidRDefault="00354CCC" w:rsidP="004D385E">
      <w:pPr>
        <w:spacing w:after="120"/>
        <w:jc w:val="both"/>
        <w:rPr>
          <w:b/>
          <w:bCs/>
          <w:sz w:val="10"/>
          <w:szCs w:val="10"/>
        </w:rPr>
      </w:pPr>
    </w:p>
    <w:p w:rsidR="004D385E" w:rsidRPr="00354CCC" w:rsidRDefault="00EA79A6" w:rsidP="004D385E">
      <w:pPr>
        <w:spacing w:after="120"/>
        <w:jc w:val="both"/>
        <w:rPr>
          <w:b/>
          <w:bCs/>
          <w:sz w:val="20"/>
          <w:szCs w:val="20"/>
        </w:rPr>
      </w:pPr>
      <w:r w:rsidRPr="00EA79A6">
        <w:rPr>
          <w:b/>
          <w:bCs/>
          <w:sz w:val="20"/>
          <w:szCs w:val="20"/>
        </w:rPr>
        <w:t xml:space="preserve">Grupa </w:t>
      </w:r>
      <w:r w:rsidR="00893D80">
        <w:rPr>
          <w:b/>
          <w:bCs/>
          <w:sz w:val="20"/>
          <w:szCs w:val="20"/>
        </w:rPr>
        <w:t>5</w:t>
      </w:r>
      <w:r w:rsidRPr="00EA79A6">
        <w:rPr>
          <w:b/>
          <w:bCs/>
          <w:sz w:val="20"/>
          <w:szCs w:val="20"/>
        </w:rPr>
        <w:t>: Myjnia – dezynfektor - 1 szt.</w:t>
      </w:r>
    </w:p>
    <w:tbl>
      <w:tblPr>
        <w:tblW w:w="10587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99"/>
        <w:gridCol w:w="978"/>
        <w:gridCol w:w="875"/>
        <w:gridCol w:w="624"/>
        <w:gridCol w:w="901"/>
        <w:gridCol w:w="995"/>
        <w:gridCol w:w="709"/>
        <w:gridCol w:w="897"/>
        <w:gridCol w:w="1003"/>
        <w:gridCol w:w="803"/>
        <w:gridCol w:w="803"/>
      </w:tblGrid>
      <w:tr w:rsidR="004D385E" w:rsidTr="00C278A5"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78A5" w:rsidRDefault="00C278A5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L.p.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Asortyment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handlowa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katalogowy,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producent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J.m.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</w:t>
            </w:r>
          </w:p>
        </w:tc>
        <w:tc>
          <w:tcPr>
            <w:tcW w:w="2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Cena jednostkowa</w:t>
            </w:r>
          </w:p>
        </w:tc>
        <w:tc>
          <w:tcPr>
            <w:tcW w:w="2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</w:t>
            </w:r>
          </w:p>
        </w:tc>
      </w:tr>
      <w:tr w:rsidR="004D385E" w:rsidTr="00C278A5"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VAT%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5x6)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VAT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9+10)</w:t>
            </w:r>
          </w:p>
        </w:tc>
      </w:tr>
      <w:tr w:rsidR="004D385E" w:rsidTr="00C278A5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D385E" w:rsidRPr="009F334D" w:rsidTr="00C278A5">
        <w:trPr>
          <w:trHeight w:val="720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EA79A6" w:rsidP="007B6908">
            <w:pPr>
              <w:rPr>
                <w:color w:val="000000" w:themeColor="text1"/>
                <w:sz w:val="20"/>
                <w:szCs w:val="20"/>
              </w:rPr>
            </w:pPr>
            <w:r w:rsidRPr="00EA79A6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Myjnia – dezynfektor</w:t>
            </w:r>
            <w:r w:rsidR="002E4040" w:rsidRPr="002E4040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 xml:space="preserve"> </w:t>
            </w:r>
            <w:r w:rsidR="00354CCC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723438" w:rsidP="00CF0BE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EA79A6" w:rsidP="007B690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A004A3" w:rsidRDefault="004D385E" w:rsidP="00A00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D385E" w:rsidRPr="00354CCC" w:rsidTr="00C278A5">
        <w:trPr>
          <w:trHeight w:val="242"/>
        </w:trPr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  <w:r w:rsidRPr="00354CCC">
              <w:rPr>
                <w:sz w:val="20"/>
                <w:szCs w:val="20"/>
              </w:rPr>
              <w:t>Całkowita wartość zamówienia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D385E" w:rsidRPr="00ED6A29" w:rsidRDefault="00354CCC" w:rsidP="004D385E">
      <w:pPr>
        <w:jc w:val="both"/>
        <w:rPr>
          <w:i/>
          <w:color w:val="auto"/>
          <w:sz w:val="20"/>
          <w:szCs w:val="20"/>
        </w:rPr>
      </w:pPr>
      <w:r w:rsidRPr="00ED6A29">
        <w:rPr>
          <w:i/>
          <w:color w:val="auto"/>
          <w:sz w:val="20"/>
          <w:szCs w:val="20"/>
        </w:rPr>
        <w:t>*</w:t>
      </w:r>
      <w:r w:rsidR="00ED6A29" w:rsidRPr="00ED6A29">
        <w:rPr>
          <w:i/>
          <w:color w:val="auto"/>
          <w:sz w:val="20"/>
          <w:szCs w:val="20"/>
        </w:rPr>
        <w:t>w przypadku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gdy oferowane urządzenie składa się z kilku elementów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do Formularza ofertowego należy załączyć wykaz elementów składowych urządzenia wraz z podaniem cen i wartości dla każdego elementu oddzielnie</w:t>
      </w:r>
      <w:r w:rsidR="00ED6A29">
        <w:rPr>
          <w:i/>
          <w:color w:val="auto"/>
          <w:sz w:val="20"/>
          <w:szCs w:val="20"/>
        </w:rPr>
        <w:t>.</w:t>
      </w:r>
    </w:p>
    <w:p w:rsidR="00354CCC" w:rsidRDefault="00354CCC" w:rsidP="004D385E">
      <w:pPr>
        <w:jc w:val="both"/>
        <w:rPr>
          <w:color w:val="auto"/>
          <w:sz w:val="20"/>
          <w:szCs w:val="20"/>
        </w:rPr>
      </w:pPr>
    </w:p>
    <w:p w:rsidR="00723438" w:rsidRPr="00723438" w:rsidRDefault="00723438" w:rsidP="004D385E">
      <w:pPr>
        <w:jc w:val="both"/>
        <w:rPr>
          <w:color w:val="auto"/>
          <w:sz w:val="10"/>
          <w:szCs w:val="10"/>
        </w:rPr>
      </w:pPr>
    </w:p>
    <w:p w:rsidR="00001CC8" w:rsidRPr="0045613B" w:rsidRDefault="00001CC8" w:rsidP="0045613B">
      <w:pPr>
        <w:jc w:val="both"/>
        <w:rPr>
          <w:b/>
          <w:color w:val="000000" w:themeColor="text1"/>
          <w:kern w:val="2"/>
          <w:sz w:val="20"/>
          <w:szCs w:val="20"/>
        </w:rPr>
      </w:pPr>
      <w:r w:rsidRPr="0045613B">
        <w:rPr>
          <w:b/>
          <w:color w:val="000000" w:themeColor="text1"/>
          <w:kern w:val="2"/>
          <w:sz w:val="20"/>
          <w:szCs w:val="20"/>
        </w:rPr>
        <w:lastRenderedPageBreak/>
        <w:t>II. Długość okresu gwarancji: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Default="00001CC8" w:rsidP="00001CC8">
      <w:pPr>
        <w:ind w:left="360"/>
        <w:jc w:val="both"/>
        <w:rPr>
          <w:color w:val="000000" w:themeColor="text1"/>
          <w:kern w:val="2"/>
          <w:sz w:val="20"/>
          <w:szCs w:val="20"/>
        </w:rPr>
      </w:pPr>
      <w:r w:rsidRPr="00001CC8">
        <w:rPr>
          <w:color w:val="000000" w:themeColor="text1"/>
          <w:kern w:val="2"/>
          <w:sz w:val="20"/>
          <w:szCs w:val="20"/>
        </w:rPr>
        <w:t>Deklaruję/Deklarujemy długość okresu gwarancji na przedmiot zamówienia wynosząc</w:t>
      </w:r>
      <w:r w:rsidR="00E8011F">
        <w:rPr>
          <w:color w:val="000000" w:themeColor="text1"/>
          <w:kern w:val="2"/>
          <w:sz w:val="20"/>
          <w:szCs w:val="20"/>
        </w:rPr>
        <w:t>y</w:t>
      </w:r>
      <w:r w:rsidRPr="00001CC8">
        <w:rPr>
          <w:color w:val="000000" w:themeColor="text1"/>
          <w:kern w:val="2"/>
          <w:sz w:val="20"/>
          <w:szCs w:val="20"/>
        </w:rPr>
        <w:t>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24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36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354CCC" w:rsidRDefault="00001CC8" w:rsidP="00354CCC">
      <w:pPr>
        <w:ind w:left="339"/>
        <w:jc w:val="both"/>
        <w:rPr>
          <w:i/>
          <w:color w:val="000000" w:themeColor="text1"/>
          <w:kern w:val="2"/>
          <w:sz w:val="20"/>
          <w:szCs w:val="20"/>
        </w:rPr>
      </w:pPr>
      <w:r w:rsidRPr="00354CCC">
        <w:rPr>
          <w:i/>
          <w:color w:val="000000" w:themeColor="text1"/>
          <w:kern w:val="2"/>
          <w:sz w:val="20"/>
          <w:szCs w:val="20"/>
        </w:rPr>
        <w:t>(zaznaczyć właściwe)</w:t>
      </w:r>
    </w:p>
    <w:p w:rsidR="004D6CD4" w:rsidRPr="0045613B" w:rsidRDefault="004D6CD4" w:rsidP="00354CCC">
      <w:pPr>
        <w:ind w:left="339"/>
        <w:jc w:val="both"/>
        <w:rPr>
          <w:bCs/>
          <w:color w:val="000000" w:themeColor="text1"/>
          <w:sz w:val="10"/>
          <w:szCs w:val="10"/>
          <w:lang w:eastAsia="zh-CN"/>
        </w:rPr>
      </w:pPr>
    </w:p>
    <w:p w:rsidR="00001CC8" w:rsidRPr="00742F0E" w:rsidRDefault="00742F0E" w:rsidP="00354CCC">
      <w:pPr>
        <w:ind w:left="339"/>
        <w:jc w:val="both"/>
        <w:rPr>
          <w:color w:val="000000" w:themeColor="text1"/>
          <w:kern w:val="2"/>
          <w:sz w:val="20"/>
          <w:szCs w:val="20"/>
        </w:rPr>
      </w:pPr>
      <w:r w:rsidRPr="00742F0E">
        <w:rPr>
          <w:bCs/>
          <w:color w:val="000000" w:themeColor="text1"/>
          <w:sz w:val="20"/>
          <w:szCs w:val="20"/>
          <w:lang w:eastAsia="zh-CN"/>
        </w:rPr>
        <w:t>przy czym czas gwarancji będzie się liczył od dnia zamontowania i przekazania protokołem zdawczo-odbiorczym</w:t>
      </w:r>
    </w:p>
    <w:p w:rsidR="004D6CD4" w:rsidRPr="0045613B" w:rsidRDefault="004D6CD4" w:rsidP="00354CCC">
      <w:pPr>
        <w:pStyle w:val="Tekstpodstawowy220"/>
        <w:ind w:left="339"/>
        <w:rPr>
          <w:rFonts w:ascii="Times New Roman" w:hAnsi="Times New Roman" w:cs="Calibri"/>
          <w:kern w:val="2"/>
          <w:sz w:val="10"/>
          <w:szCs w:val="10"/>
        </w:rPr>
      </w:pPr>
    </w:p>
    <w:p w:rsidR="0045613B" w:rsidRPr="0045613B" w:rsidRDefault="0045613B" w:rsidP="004D6CD4">
      <w:pPr>
        <w:pStyle w:val="Tekstpodstawowy220"/>
        <w:rPr>
          <w:rFonts w:ascii="Times New Roman" w:hAnsi="Times New Roman" w:cs="Calibri"/>
          <w:kern w:val="2"/>
          <w:sz w:val="10"/>
          <w:szCs w:val="10"/>
        </w:rPr>
      </w:pPr>
    </w:p>
    <w:p w:rsidR="004D6CD4" w:rsidRPr="00393F76" w:rsidRDefault="004D6CD4" w:rsidP="004D6CD4">
      <w:pPr>
        <w:pStyle w:val="Tekstpodstawowy220"/>
        <w:rPr>
          <w:rFonts w:ascii="Times New Roman" w:hAnsi="Times New Roman" w:cs="Times New Roman"/>
          <w:b/>
          <w:sz w:val="20"/>
          <w:szCs w:val="20"/>
        </w:rPr>
      </w:pPr>
      <w:r w:rsidRPr="00393F76">
        <w:rPr>
          <w:rFonts w:ascii="Times New Roman" w:hAnsi="Times New Roman" w:cs="Times New Roman"/>
          <w:b/>
          <w:sz w:val="20"/>
          <w:szCs w:val="20"/>
        </w:rPr>
        <w:t>III. Oświadczamy, że:</w:t>
      </w:r>
    </w:p>
    <w:p w:rsidR="004D6CD4" w:rsidRPr="00471CE4" w:rsidRDefault="004D6CD4" w:rsidP="004D6CD4">
      <w:pPr>
        <w:jc w:val="both"/>
        <w:rPr>
          <w:sz w:val="6"/>
          <w:szCs w:val="6"/>
        </w:rPr>
      </w:pPr>
    </w:p>
    <w:p w:rsidR="004D6CD4" w:rsidRPr="001A4B2B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color w:val="auto"/>
          <w:sz w:val="10"/>
          <w:szCs w:val="10"/>
        </w:rPr>
      </w:pPr>
      <w:r w:rsidRPr="00B66EA9">
        <w:rPr>
          <w:color w:val="auto"/>
          <w:sz w:val="20"/>
          <w:szCs w:val="20"/>
        </w:rPr>
        <w:t>zapoznaliśmy się ze Specyfikacją Warunków Zamówienia oraz wyjaśnieniami i zmianami SWZ przekazanymi przez Zamawiającego i uznajemy się za związanych okreś</w:t>
      </w:r>
      <w:r>
        <w:rPr>
          <w:color w:val="auto"/>
          <w:sz w:val="20"/>
          <w:szCs w:val="20"/>
        </w:rPr>
        <w:t>lonymi w nich postanowieniami i </w:t>
      </w:r>
      <w:r w:rsidRPr="00B66EA9">
        <w:rPr>
          <w:color w:val="auto"/>
          <w:sz w:val="20"/>
          <w:szCs w:val="20"/>
        </w:rPr>
        <w:t>zasadami postępowania</w:t>
      </w:r>
      <w:r w:rsidRPr="001A4B2B">
        <w:rPr>
          <w:color w:val="auto"/>
          <w:sz w:val="20"/>
          <w:szCs w:val="20"/>
        </w:rPr>
        <w:t>,</w:t>
      </w:r>
    </w:p>
    <w:p w:rsidR="004D6CD4" w:rsidRPr="00471CE4" w:rsidRDefault="004D6CD4" w:rsidP="004D6CD4">
      <w:pPr>
        <w:pStyle w:val="Akapitzlist10"/>
        <w:ind w:left="238"/>
        <w:rPr>
          <w:sz w:val="10"/>
          <w:szCs w:val="10"/>
        </w:rPr>
      </w:pPr>
    </w:p>
    <w:p w:rsidR="004D6CD4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sz w:val="20"/>
          <w:szCs w:val="20"/>
        </w:rPr>
      </w:pPr>
      <w:r w:rsidRPr="00032399">
        <w:rPr>
          <w:color w:val="000000" w:themeColor="text1"/>
          <w:sz w:val="20"/>
          <w:szCs w:val="20"/>
        </w:rPr>
        <w:t>zapoznaliśmy się postanowieniami wzoru umowy</w:t>
      </w:r>
      <w:r>
        <w:rPr>
          <w:color w:val="000000" w:themeColor="text1"/>
          <w:sz w:val="20"/>
          <w:szCs w:val="20"/>
        </w:rPr>
        <w:t xml:space="preserve"> określonymi w </w:t>
      </w:r>
      <w:r w:rsidRPr="00032399">
        <w:rPr>
          <w:color w:val="000000" w:themeColor="text1"/>
          <w:sz w:val="20"/>
          <w:szCs w:val="20"/>
        </w:rPr>
        <w:t>Spe</w:t>
      </w:r>
      <w:r>
        <w:rPr>
          <w:color w:val="000000" w:themeColor="text1"/>
          <w:sz w:val="20"/>
          <w:szCs w:val="20"/>
        </w:rPr>
        <w:t>cyfikacji Warunków Zamówienia i </w:t>
      </w:r>
      <w:r w:rsidRPr="00032399">
        <w:rPr>
          <w:color w:val="000000" w:themeColor="text1"/>
          <w:sz w:val="20"/>
          <w:szCs w:val="20"/>
        </w:rPr>
        <w:t>zobowiązujemy się, w prz</w:t>
      </w:r>
      <w:r>
        <w:rPr>
          <w:color w:val="000000" w:themeColor="text1"/>
          <w:sz w:val="20"/>
          <w:szCs w:val="20"/>
        </w:rPr>
        <w:t>ypadku wyboru naszej oferty, do </w:t>
      </w:r>
      <w:r w:rsidRPr="00032399">
        <w:rPr>
          <w:color w:val="000000" w:themeColor="text1"/>
          <w:sz w:val="20"/>
          <w:szCs w:val="20"/>
        </w:rPr>
        <w:t>zawa</w:t>
      </w:r>
      <w:r>
        <w:rPr>
          <w:color w:val="000000" w:themeColor="text1"/>
          <w:sz w:val="20"/>
          <w:szCs w:val="20"/>
        </w:rPr>
        <w:t>rcia umowy zgodnej z ofertą, na </w:t>
      </w:r>
      <w:r w:rsidRPr="00032399">
        <w:rPr>
          <w:color w:val="000000" w:themeColor="text1"/>
          <w:sz w:val="20"/>
          <w:szCs w:val="20"/>
        </w:rPr>
        <w:t>warunkach określonych w Specyfikacji Warunków Zamówienia, w miejscu i terminie wyznaczonym przez Zamawiającego</w:t>
      </w:r>
      <w:r w:rsidRPr="00817002">
        <w:rPr>
          <w:sz w:val="20"/>
          <w:szCs w:val="20"/>
        </w:rPr>
        <w:t>,</w:t>
      </w:r>
    </w:p>
    <w:p w:rsidR="004D6CD4" w:rsidRPr="00104EF9" w:rsidRDefault="004D6CD4" w:rsidP="004D6CD4">
      <w:pPr>
        <w:rPr>
          <w:sz w:val="10"/>
          <w:szCs w:val="10"/>
        </w:rPr>
      </w:pPr>
    </w:p>
    <w:p w:rsidR="004D6CD4" w:rsidRPr="00ED47B8" w:rsidRDefault="004D6CD4" w:rsidP="004D6CD4">
      <w:pPr>
        <w:numPr>
          <w:ilvl w:val="0"/>
          <w:numId w:val="2"/>
        </w:numPr>
        <w:tabs>
          <w:tab w:val="num" w:pos="-256"/>
          <w:tab w:val="num" w:pos="-226"/>
        </w:tabs>
        <w:jc w:val="both"/>
        <w:rPr>
          <w:sz w:val="20"/>
          <w:szCs w:val="20"/>
        </w:rPr>
      </w:pPr>
      <w:r>
        <w:rPr>
          <w:sz w:val="20"/>
          <w:szCs w:val="20"/>
        </w:rPr>
        <w:t>oferowany ……………………………………………</w:t>
      </w:r>
      <w:r w:rsidRPr="00305CEF">
        <w:rPr>
          <w:sz w:val="20"/>
          <w:szCs w:val="20"/>
        </w:rPr>
        <w:t xml:space="preserve"> jest</w:t>
      </w:r>
      <w:r w:rsidR="00EC0636">
        <w:rPr>
          <w:sz w:val="20"/>
          <w:szCs w:val="20"/>
        </w:rPr>
        <w:t xml:space="preserve"> kompletny i będzie </w:t>
      </w:r>
      <w:r w:rsidRPr="00305CEF">
        <w:rPr>
          <w:sz w:val="20"/>
          <w:szCs w:val="20"/>
        </w:rPr>
        <w:t>gotowy do podjęcia działalności medycznej, be</w:t>
      </w:r>
      <w:r>
        <w:rPr>
          <w:sz w:val="20"/>
          <w:szCs w:val="20"/>
        </w:rPr>
        <w:t>z żadnych dodatkowych zakupów i </w:t>
      </w:r>
      <w:r w:rsidRPr="00305CEF">
        <w:rPr>
          <w:sz w:val="20"/>
          <w:szCs w:val="20"/>
        </w:rPr>
        <w:t>inwestycji</w:t>
      </w:r>
      <w:r>
        <w:rPr>
          <w:sz w:val="20"/>
          <w:szCs w:val="20"/>
        </w:rPr>
        <w:t>,</w:t>
      </w:r>
    </w:p>
    <w:p w:rsidR="004D6CD4" w:rsidRDefault="004D6CD4" w:rsidP="004D6CD4">
      <w:pPr>
        <w:jc w:val="both"/>
        <w:rPr>
          <w:sz w:val="10"/>
          <w:szCs w:val="10"/>
        </w:rPr>
      </w:pPr>
    </w:p>
    <w:p w:rsidR="004D6CD4" w:rsidRPr="00EC0636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color w:val="000000" w:themeColor="text1"/>
          <w:sz w:val="10"/>
          <w:szCs w:val="10"/>
        </w:rPr>
      </w:pPr>
      <w:r w:rsidRPr="00EC0636">
        <w:rPr>
          <w:color w:val="000000" w:themeColor="text1"/>
          <w:sz w:val="20"/>
          <w:szCs w:val="20"/>
        </w:rPr>
        <w:t xml:space="preserve">dostawy będziemy realizować transportem własnym i na swój koszt i ryzyko do siedziby </w:t>
      </w:r>
      <w:r w:rsidR="0045613B" w:rsidRPr="00EC0636">
        <w:rPr>
          <w:color w:val="000000" w:themeColor="text1"/>
          <w:sz w:val="20"/>
          <w:szCs w:val="20"/>
        </w:rPr>
        <w:t>Szpitala Specjalistycznego im. Edmunda Biernackiego w Mielcu</w:t>
      </w:r>
      <w:r w:rsidRPr="00EC0636">
        <w:rPr>
          <w:color w:val="000000" w:themeColor="text1"/>
          <w:sz w:val="20"/>
          <w:szCs w:val="20"/>
        </w:rPr>
        <w:t>,</w:t>
      </w:r>
    </w:p>
    <w:p w:rsidR="004D6CD4" w:rsidRPr="00F63229" w:rsidRDefault="004D6CD4" w:rsidP="004D6CD4">
      <w:pPr>
        <w:tabs>
          <w:tab w:val="num" w:pos="0"/>
        </w:tabs>
        <w:ind w:left="509"/>
        <w:jc w:val="both"/>
        <w:rPr>
          <w:sz w:val="10"/>
          <w:szCs w:val="10"/>
        </w:rPr>
      </w:pPr>
    </w:p>
    <w:p w:rsidR="004D6CD4" w:rsidRPr="005121DF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kern w:val="0"/>
          <w:sz w:val="20"/>
          <w:szCs w:val="20"/>
          <w:lang w:eastAsia="pl-PL"/>
        </w:rPr>
      </w:pPr>
      <w:r w:rsidRPr="002A428E">
        <w:rPr>
          <w:kern w:val="0"/>
          <w:sz w:val="20"/>
          <w:szCs w:val="20"/>
          <w:lang w:eastAsia="pl-PL"/>
        </w:rPr>
        <w:t xml:space="preserve">termin płatności za dostarczony towar wynosił będzie </w:t>
      </w:r>
      <w:r w:rsidR="00E424F5" w:rsidRPr="002A428E">
        <w:rPr>
          <w:color w:val="000000" w:themeColor="text1"/>
          <w:kern w:val="0"/>
          <w:sz w:val="20"/>
          <w:szCs w:val="20"/>
          <w:lang w:eastAsia="pl-PL"/>
        </w:rPr>
        <w:t>do 6</w:t>
      </w:r>
      <w:r w:rsidRPr="002A428E">
        <w:rPr>
          <w:color w:val="000000" w:themeColor="text1"/>
          <w:kern w:val="0"/>
          <w:sz w:val="20"/>
          <w:szCs w:val="20"/>
          <w:lang w:eastAsia="pl-PL"/>
        </w:rPr>
        <w:t xml:space="preserve">0 dni od </w:t>
      </w:r>
      <w:r w:rsidRPr="002A428E">
        <w:rPr>
          <w:kern w:val="0"/>
          <w:sz w:val="20"/>
          <w:szCs w:val="20"/>
          <w:lang w:eastAsia="pl-PL"/>
        </w:rPr>
        <w:t>dnia do</w:t>
      </w:r>
      <w:r w:rsidR="00E8011F" w:rsidRPr="002A428E">
        <w:rPr>
          <w:kern w:val="0"/>
          <w:sz w:val="20"/>
          <w:szCs w:val="20"/>
          <w:lang w:eastAsia="pl-PL"/>
        </w:rPr>
        <w:t>ręczenia prawidłowo i zgodnie</w:t>
      </w:r>
      <w:r w:rsidR="00E8011F">
        <w:rPr>
          <w:kern w:val="0"/>
          <w:sz w:val="20"/>
          <w:szCs w:val="20"/>
          <w:lang w:eastAsia="pl-PL"/>
        </w:rPr>
        <w:t xml:space="preserve"> z </w:t>
      </w:r>
      <w:r w:rsidRPr="005121DF">
        <w:rPr>
          <w:kern w:val="0"/>
          <w:sz w:val="20"/>
          <w:szCs w:val="20"/>
          <w:lang w:eastAsia="pl-PL"/>
        </w:rPr>
        <w:t>umową wystawionej faktury, na rachunek bankowy Wykonawcy, prowadzony przez ………………………………………. o numerze ………………………………..,</w:t>
      </w:r>
    </w:p>
    <w:p w:rsidR="004D6CD4" w:rsidRPr="007F471F" w:rsidRDefault="004D6CD4" w:rsidP="004D6CD4">
      <w:pPr>
        <w:tabs>
          <w:tab w:val="num" w:pos="0"/>
        </w:tabs>
        <w:ind w:left="226"/>
        <w:jc w:val="both"/>
        <w:rPr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uważamy się za związanych niniejszą ofertą przez okres </w:t>
      </w:r>
      <w:r w:rsidRPr="004D6CD4">
        <w:rPr>
          <w:bCs/>
          <w:color w:val="000000"/>
          <w:sz w:val="20"/>
          <w:szCs w:val="20"/>
        </w:rPr>
        <w:t>wskazany w SWZ</w:t>
      </w:r>
      <w:r w:rsidRPr="004D6CD4">
        <w:rPr>
          <w:color w:val="000000"/>
          <w:sz w:val="20"/>
          <w:szCs w:val="20"/>
        </w:rPr>
        <w:t>,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rFonts w:cs="Times New Roman"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informacje i dokumenty zawarte w załączniku o nazwie ………………. - stanowią tajemnicę przedsiębiorstwa w rozumieniu przepisów o zwalczaniu nieuczciwej konkurencji i nie mogą być one udostępniane.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zamówienie </w:t>
      </w:r>
      <w:r w:rsidRPr="004D6CD4">
        <w:rPr>
          <w:b/>
          <w:color w:val="000000"/>
          <w:sz w:val="20"/>
          <w:szCs w:val="20"/>
        </w:rPr>
        <w:t>zrealizujemy sami</w:t>
      </w:r>
      <w:r w:rsidRPr="004D6CD4">
        <w:rPr>
          <w:color w:val="000000"/>
          <w:sz w:val="20"/>
          <w:szCs w:val="20"/>
        </w:rPr>
        <w:t>/</w:t>
      </w:r>
      <w:r w:rsidRPr="004D6CD4">
        <w:rPr>
          <w:b/>
          <w:color w:val="000000"/>
          <w:sz w:val="20"/>
          <w:szCs w:val="20"/>
        </w:rPr>
        <w:t>zamierzamy powierzyć</w:t>
      </w:r>
      <w:r w:rsidRPr="004D6CD4">
        <w:rPr>
          <w:color w:val="000000"/>
          <w:sz w:val="20"/>
          <w:szCs w:val="20"/>
        </w:rPr>
        <w:t xml:space="preserve"> wykonanie następujących części zamówienia (</w:t>
      </w:r>
      <w:r w:rsidRPr="004D6CD4">
        <w:rPr>
          <w:i/>
          <w:color w:val="000000"/>
          <w:sz w:val="20"/>
          <w:szCs w:val="20"/>
        </w:rPr>
        <w:t>niepotrzebne skreślić</w:t>
      </w:r>
      <w:r w:rsidRPr="004D6CD4">
        <w:rPr>
          <w:color w:val="000000"/>
          <w:sz w:val="20"/>
          <w:szCs w:val="20"/>
        </w:rPr>
        <w:t xml:space="preserve">) …………………..…………………………… </w:t>
      </w:r>
      <w:r w:rsidRPr="004D6CD4">
        <w:rPr>
          <w:b/>
          <w:color w:val="000000"/>
          <w:sz w:val="20"/>
          <w:szCs w:val="20"/>
        </w:rPr>
        <w:t>podwykonawcom</w:t>
      </w:r>
      <w:r w:rsidRPr="004D6CD4">
        <w:rPr>
          <w:color w:val="000000"/>
          <w:sz w:val="20"/>
          <w:szCs w:val="20"/>
        </w:rPr>
        <w:t xml:space="preserve"> ………………………………. (</w:t>
      </w:r>
      <w:r w:rsidRPr="004D6CD4">
        <w:rPr>
          <w:i/>
          <w:color w:val="000000"/>
          <w:sz w:val="20"/>
          <w:szCs w:val="20"/>
        </w:rPr>
        <w:t xml:space="preserve">o ile jest to wiadome, podać nazwy podwykonawców </w:t>
      </w:r>
      <w:r w:rsidRPr="004D6CD4">
        <w:rPr>
          <w:color w:val="000000"/>
          <w:sz w:val="20"/>
          <w:szCs w:val="20"/>
        </w:rPr>
        <w:t>),</w:t>
      </w:r>
    </w:p>
    <w:p w:rsidR="004D6CD4" w:rsidRPr="004D6CD4" w:rsidRDefault="004D6CD4" w:rsidP="004D6CD4">
      <w:pPr>
        <w:ind w:left="708"/>
        <w:rPr>
          <w:bCs/>
          <w:color w:val="000000"/>
          <w:sz w:val="10"/>
          <w:szCs w:val="10"/>
        </w:rPr>
      </w:pPr>
    </w:p>
    <w:p w:rsidR="00E8011F" w:rsidRPr="00E8011F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bCs/>
          <w:color w:val="000000"/>
          <w:sz w:val="20"/>
          <w:szCs w:val="20"/>
        </w:rPr>
        <w:t>jestem/jesteśmy</w:t>
      </w:r>
      <w:r w:rsidR="00E8011F">
        <w:rPr>
          <w:bCs/>
          <w:color w:val="000000"/>
          <w:sz w:val="20"/>
          <w:szCs w:val="20"/>
        </w:rPr>
        <w:t>:</w:t>
      </w:r>
      <w:r w:rsidRPr="004D6CD4">
        <w:rPr>
          <w:bCs/>
          <w:color w:val="000000"/>
          <w:sz w:val="20"/>
          <w:szCs w:val="20"/>
        </w:rPr>
        <w:t xml:space="preserve"> </w:t>
      </w:r>
    </w:p>
    <w:p w:rsid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mikro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małym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średnim 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jednoosobową działalnością gospodarczą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osobą fizyczną nieprowadzącą działalności gospodarczej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inny rodzaj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4D6CD4">
        <w:rPr>
          <w:bCs/>
          <w:color w:val="000000"/>
          <w:sz w:val="20"/>
          <w:szCs w:val="20"/>
        </w:rPr>
        <w:t>(</w:t>
      </w:r>
      <w:r w:rsidRPr="00E8011F">
        <w:rPr>
          <w:bCs/>
          <w:i/>
          <w:color w:val="000000"/>
          <w:sz w:val="20"/>
          <w:szCs w:val="20"/>
        </w:rPr>
        <w:t>zaznaczyć właściwe</w:t>
      </w:r>
      <w:r w:rsidRPr="004D6CD4">
        <w:rPr>
          <w:bCs/>
          <w:i/>
          <w:color w:val="000000"/>
          <w:sz w:val="20"/>
          <w:szCs w:val="20"/>
        </w:rPr>
        <w:t>)</w:t>
      </w:r>
    </w:p>
    <w:p w:rsidR="00E8011F" w:rsidRPr="00E8011F" w:rsidRDefault="00E8011F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10"/>
          <w:szCs w:val="10"/>
        </w:rPr>
      </w:pPr>
    </w:p>
    <w:p w:rsidR="004D6CD4" w:rsidRPr="00E8011F" w:rsidRDefault="004D6CD4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20"/>
          <w:szCs w:val="20"/>
        </w:rPr>
      </w:pPr>
      <w:r w:rsidRPr="00E8011F">
        <w:rPr>
          <w:bCs/>
          <w:i/>
          <w:color w:val="000000"/>
          <w:sz w:val="20"/>
          <w:szCs w:val="20"/>
        </w:rPr>
        <w:t>definicje mikro/małego/średniego przedsiębiorcy zawarte są w art. 7 ust. 1 pkt 1-3 ustawy z dnia 6 marca 2018 roku Prawo Przedsiębiorców</w:t>
      </w:r>
    </w:p>
    <w:p w:rsid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i/>
          <w:color w:val="auto"/>
          <w:sz w:val="20"/>
          <w:szCs w:val="20"/>
        </w:rPr>
      </w:pPr>
      <w:r w:rsidRPr="004D6CD4">
        <w:rPr>
          <w:sz w:val="20"/>
          <w:szCs w:val="20"/>
        </w:rPr>
        <w:t>wybór naszej oferty nie będzie prowadził do powstania u Zamawiającego obowiązku podatkowego na podstawie ustawy z dnia 11 marca 2004 r. o podatku od towarów i usług.</w:t>
      </w:r>
    </w:p>
    <w:p w:rsidR="004D6CD4" w:rsidRPr="004D6CD4" w:rsidRDefault="004D6CD4" w:rsidP="004D6CD4">
      <w:pPr>
        <w:ind w:left="517"/>
        <w:jc w:val="both"/>
        <w:rPr>
          <w:sz w:val="20"/>
          <w:szCs w:val="20"/>
        </w:rPr>
      </w:pPr>
      <w:r w:rsidRPr="004D6CD4">
        <w:rPr>
          <w:i/>
          <w:sz w:val="20"/>
          <w:szCs w:val="20"/>
        </w:rPr>
        <w:lastRenderedPageBreak/>
        <w:t>Uwaga: jeżeli wybór oferty będzie prowadził na podstawie ustawy z dnia 11 marca 2004 r. o podatku od towarów i usług do powstania u Zamawiającego obowiązku podatkowego Wykonawca zobowiązany jest dołączyć do oferty wykaz zawierający nazwę (rodzaj) towaru, usługi, których dostawa lub świadczenie będzie prowadzić do jego powstania, oraz ich wartość bez kwoty podatku</w:t>
      </w:r>
      <w:r w:rsidRPr="004D6CD4">
        <w:rPr>
          <w:sz w:val="20"/>
          <w:szCs w:val="20"/>
        </w:rPr>
        <w:t>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rFonts w:cs="Times New Roman"/>
          <w:i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) wobec osób fizycznych, od których dane osobowe bezpośrednio lub pośrednio pozyskałem w celu ubiegania się o udzielenie zamówienia publicznego w niniejszym postępowaniu.</w:t>
      </w:r>
    </w:p>
    <w:p w:rsidR="004D6CD4" w:rsidRPr="004D6CD4" w:rsidRDefault="004D6CD4" w:rsidP="004D6CD4">
      <w:pPr>
        <w:ind w:left="517"/>
        <w:jc w:val="both"/>
        <w:rPr>
          <w:i/>
          <w:color w:val="000000"/>
          <w:sz w:val="20"/>
          <w:szCs w:val="20"/>
        </w:rPr>
      </w:pPr>
      <w:r w:rsidRPr="004D6CD4">
        <w:rPr>
          <w:i/>
          <w:color w:val="000000"/>
          <w:sz w:val="20"/>
          <w:szCs w:val="20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 poprzez jego wykreślenie).</w:t>
      </w:r>
    </w:p>
    <w:p w:rsidR="004D385E" w:rsidRDefault="004D385E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Pr="00E8011F" w:rsidRDefault="00E8011F" w:rsidP="004D385E">
      <w:pPr>
        <w:jc w:val="both"/>
        <w:rPr>
          <w:color w:val="auto"/>
          <w:sz w:val="20"/>
          <w:szCs w:val="20"/>
        </w:rPr>
      </w:pPr>
    </w:p>
    <w:p w:rsidR="004D385E" w:rsidRPr="008C3284" w:rsidRDefault="004D385E" w:rsidP="004D385E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4D385E" w:rsidRPr="008C3284" w:rsidRDefault="004D385E" w:rsidP="004D385E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B5471F" w:rsidRPr="009C5D43" w:rsidRDefault="004D385E" w:rsidP="009C5D43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B5471F" w:rsidRPr="009C5D43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B47B5F">
      <w:rPr>
        <w:noProof/>
      </w:rPr>
      <w:t>1</w:t>
    </w:r>
    <w:r>
      <w:fldChar w:fldCharType="end"/>
    </w:r>
  </w:p>
  <w:p w:rsidR="00AB296F" w:rsidRDefault="00354CCC" w:rsidP="00354CCC">
    <w:pPr>
      <w:pStyle w:val="Stopka"/>
    </w:pPr>
    <w:r w:rsidRPr="009B1A4F">
      <w:rPr>
        <w:rFonts w:cs="Times New Roman"/>
        <w:sz w:val="18"/>
        <w:szCs w:val="18"/>
      </w:rPr>
      <w:t xml:space="preserve">Przedmiotowa dostawa finansowana jest w ramach projektu </w:t>
    </w:r>
    <w:proofErr w:type="spellStart"/>
    <w:r w:rsidRPr="009B1A4F">
      <w:rPr>
        <w:rFonts w:cs="Times New Roman"/>
        <w:sz w:val="18"/>
        <w:szCs w:val="18"/>
      </w:rPr>
      <w:t>pn</w:t>
    </w:r>
    <w:proofErr w:type="spellEnd"/>
    <w:r w:rsidRPr="009B1A4F">
      <w:rPr>
        <w:rFonts w:cs="Times New Roman"/>
        <w:sz w:val="18"/>
        <w:szCs w:val="18"/>
      </w:rPr>
      <w:t>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354CCC" w:rsidP="00354CC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0D35F2" wp14:editId="6DDB54DC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B296F"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>
    <w:nsid w:val="2E4838AE"/>
    <w:multiLevelType w:val="hybridMultilevel"/>
    <w:tmpl w:val="47001F4E"/>
    <w:lvl w:ilvl="0" w:tplc="17742D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2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4">
    <w:nsid w:val="43D51727"/>
    <w:multiLevelType w:val="hybridMultilevel"/>
    <w:tmpl w:val="E6C498E8"/>
    <w:lvl w:ilvl="0" w:tplc="DCCE6F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5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7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2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4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6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7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8"/>
  </w:num>
  <w:num w:numId="4">
    <w:abstractNumId w:val="66"/>
  </w:num>
  <w:num w:numId="5">
    <w:abstractNumId w:val="80"/>
  </w:num>
  <w:num w:numId="6">
    <w:abstractNumId w:val="73"/>
  </w:num>
  <w:num w:numId="7">
    <w:abstractNumId w:val="60"/>
  </w:num>
  <w:num w:numId="8">
    <w:abstractNumId w:val="63"/>
  </w:num>
  <w:num w:numId="9">
    <w:abstractNumId w:val="70"/>
  </w:num>
  <w:num w:numId="10">
    <w:abstractNumId w:val="81"/>
  </w:num>
  <w:num w:numId="11">
    <w:abstractNumId w:val="75"/>
  </w:num>
  <w:num w:numId="12">
    <w:abstractNumId w:val="79"/>
  </w:num>
  <w:num w:numId="13">
    <w:abstractNumId w:val="85"/>
  </w:num>
  <w:num w:numId="14">
    <w:abstractNumId w:val="72"/>
  </w:num>
  <w:num w:numId="15">
    <w:abstractNumId w:val="71"/>
  </w:num>
  <w:num w:numId="16">
    <w:abstractNumId w:val="86"/>
  </w:num>
  <w:num w:numId="17">
    <w:abstractNumId w:val="68"/>
  </w:num>
  <w:num w:numId="18">
    <w:abstractNumId w:val="83"/>
  </w:num>
  <w:num w:numId="19">
    <w:abstractNumId w:val="82"/>
  </w:num>
  <w:num w:numId="20">
    <w:abstractNumId w:val="67"/>
  </w:num>
  <w:num w:numId="21">
    <w:abstractNumId w:val="64"/>
  </w:num>
  <w:num w:numId="22">
    <w:abstractNumId w:val="59"/>
  </w:num>
  <w:num w:numId="23">
    <w:abstractNumId w:val="84"/>
  </w:num>
  <w:num w:numId="24">
    <w:abstractNumId w:val="1"/>
  </w:num>
  <w:num w:numId="25">
    <w:abstractNumId w:val="62"/>
  </w:num>
  <w:num w:numId="26">
    <w:abstractNumId w:val="61"/>
  </w:num>
  <w:num w:numId="27">
    <w:abstractNumId w:val="77"/>
  </w:num>
  <w:num w:numId="28">
    <w:abstractNumId w:val="65"/>
  </w:num>
  <w:num w:numId="29">
    <w:abstractNumId w:val="69"/>
  </w:num>
  <w:num w:numId="30">
    <w:abstractNumId w:val="7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CC8"/>
    <w:rsid w:val="00014699"/>
    <w:rsid w:val="000161D5"/>
    <w:rsid w:val="000302D9"/>
    <w:rsid w:val="00036624"/>
    <w:rsid w:val="00044036"/>
    <w:rsid w:val="0005063A"/>
    <w:rsid w:val="00065CF4"/>
    <w:rsid w:val="00086BDA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15CB2"/>
    <w:rsid w:val="00220877"/>
    <w:rsid w:val="00244FF5"/>
    <w:rsid w:val="00257898"/>
    <w:rsid w:val="0026721B"/>
    <w:rsid w:val="00284ECD"/>
    <w:rsid w:val="00290B51"/>
    <w:rsid w:val="002A0D01"/>
    <w:rsid w:val="002A428E"/>
    <w:rsid w:val="002B68AF"/>
    <w:rsid w:val="002C4E72"/>
    <w:rsid w:val="002E4040"/>
    <w:rsid w:val="002F0467"/>
    <w:rsid w:val="00302056"/>
    <w:rsid w:val="0031155A"/>
    <w:rsid w:val="00320F97"/>
    <w:rsid w:val="00327AA8"/>
    <w:rsid w:val="00332877"/>
    <w:rsid w:val="00332F11"/>
    <w:rsid w:val="00341B36"/>
    <w:rsid w:val="00353F77"/>
    <w:rsid w:val="00354CCC"/>
    <w:rsid w:val="00373CB7"/>
    <w:rsid w:val="003824F5"/>
    <w:rsid w:val="00390A58"/>
    <w:rsid w:val="00393F76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23D61"/>
    <w:rsid w:val="00446655"/>
    <w:rsid w:val="004542FC"/>
    <w:rsid w:val="0045613B"/>
    <w:rsid w:val="00460AAF"/>
    <w:rsid w:val="00474157"/>
    <w:rsid w:val="00476F10"/>
    <w:rsid w:val="004844BD"/>
    <w:rsid w:val="00487CE9"/>
    <w:rsid w:val="004D385E"/>
    <w:rsid w:val="004D4E42"/>
    <w:rsid w:val="004D6CD4"/>
    <w:rsid w:val="004E3EBF"/>
    <w:rsid w:val="005121DF"/>
    <w:rsid w:val="00527702"/>
    <w:rsid w:val="00533CDE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41BF"/>
    <w:rsid w:val="00634B05"/>
    <w:rsid w:val="0063781C"/>
    <w:rsid w:val="00640122"/>
    <w:rsid w:val="00641CE1"/>
    <w:rsid w:val="00641F3B"/>
    <w:rsid w:val="00652969"/>
    <w:rsid w:val="00654E2C"/>
    <w:rsid w:val="0066676C"/>
    <w:rsid w:val="00684999"/>
    <w:rsid w:val="00686CE5"/>
    <w:rsid w:val="006930E3"/>
    <w:rsid w:val="006C26C7"/>
    <w:rsid w:val="006D7316"/>
    <w:rsid w:val="006F78BD"/>
    <w:rsid w:val="00704C00"/>
    <w:rsid w:val="00705AA2"/>
    <w:rsid w:val="00710A10"/>
    <w:rsid w:val="00723438"/>
    <w:rsid w:val="00730B73"/>
    <w:rsid w:val="00742F0E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2416F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3D80"/>
    <w:rsid w:val="00895B48"/>
    <w:rsid w:val="008B79F4"/>
    <w:rsid w:val="008C147D"/>
    <w:rsid w:val="008C6A13"/>
    <w:rsid w:val="008D4500"/>
    <w:rsid w:val="008D733F"/>
    <w:rsid w:val="008E2BD6"/>
    <w:rsid w:val="008F40EF"/>
    <w:rsid w:val="008F7DA5"/>
    <w:rsid w:val="00912BB2"/>
    <w:rsid w:val="00913C9A"/>
    <w:rsid w:val="0092334E"/>
    <w:rsid w:val="0092436F"/>
    <w:rsid w:val="00933A14"/>
    <w:rsid w:val="00946D0F"/>
    <w:rsid w:val="00950D09"/>
    <w:rsid w:val="0096557F"/>
    <w:rsid w:val="00975A1C"/>
    <w:rsid w:val="00975D99"/>
    <w:rsid w:val="00995F65"/>
    <w:rsid w:val="009C5D43"/>
    <w:rsid w:val="009C664E"/>
    <w:rsid w:val="009D3EAE"/>
    <w:rsid w:val="009F263A"/>
    <w:rsid w:val="009F334D"/>
    <w:rsid w:val="009F3F86"/>
    <w:rsid w:val="00A004A3"/>
    <w:rsid w:val="00A04EF6"/>
    <w:rsid w:val="00A07D59"/>
    <w:rsid w:val="00A16E4F"/>
    <w:rsid w:val="00A24949"/>
    <w:rsid w:val="00A53003"/>
    <w:rsid w:val="00A62220"/>
    <w:rsid w:val="00A73624"/>
    <w:rsid w:val="00A76188"/>
    <w:rsid w:val="00A86547"/>
    <w:rsid w:val="00A871D8"/>
    <w:rsid w:val="00A93C07"/>
    <w:rsid w:val="00AA6D68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47B5F"/>
    <w:rsid w:val="00B52200"/>
    <w:rsid w:val="00B539E6"/>
    <w:rsid w:val="00B5471F"/>
    <w:rsid w:val="00B66EA9"/>
    <w:rsid w:val="00B718AD"/>
    <w:rsid w:val="00B72C82"/>
    <w:rsid w:val="00B77B5F"/>
    <w:rsid w:val="00B82201"/>
    <w:rsid w:val="00B9485E"/>
    <w:rsid w:val="00BA6D94"/>
    <w:rsid w:val="00BB2726"/>
    <w:rsid w:val="00BC2097"/>
    <w:rsid w:val="00BC3D9B"/>
    <w:rsid w:val="00BC4902"/>
    <w:rsid w:val="00BD50EA"/>
    <w:rsid w:val="00BE4C41"/>
    <w:rsid w:val="00BF1EC0"/>
    <w:rsid w:val="00BF7EF3"/>
    <w:rsid w:val="00C00CD0"/>
    <w:rsid w:val="00C03914"/>
    <w:rsid w:val="00C209D4"/>
    <w:rsid w:val="00C278A5"/>
    <w:rsid w:val="00C32E25"/>
    <w:rsid w:val="00C35581"/>
    <w:rsid w:val="00C53A05"/>
    <w:rsid w:val="00C6004E"/>
    <w:rsid w:val="00C67987"/>
    <w:rsid w:val="00C75FF6"/>
    <w:rsid w:val="00C850D6"/>
    <w:rsid w:val="00C856D1"/>
    <w:rsid w:val="00C87759"/>
    <w:rsid w:val="00C92947"/>
    <w:rsid w:val="00CA5DA9"/>
    <w:rsid w:val="00CB3A5E"/>
    <w:rsid w:val="00CC42DD"/>
    <w:rsid w:val="00CD2007"/>
    <w:rsid w:val="00CE245A"/>
    <w:rsid w:val="00CF0BE6"/>
    <w:rsid w:val="00CF51D8"/>
    <w:rsid w:val="00D16801"/>
    <w:rsid w:val="00D27B1C"/>
    <w:rsid w:val="00D3094A"/>
    <w:rsid w:val="00D42C2F"/>
    <w:rsid w:val="00D7100F"/>
    <w:rsid w:val="00D75C07"/>
    <w:rsid w:val="00DA181B"/>
    <w:rsid w:val="00DA3845"/>
    <w:rsid w:val="00DA6EAA"/>
    <w:rsid w:val="00DA720F"/>
    <w:rsid w:val="00DA7F15"/>
    <w:rsid w:val="00DC579A"/>
    <w:rsid w:val="00DC7DE3"/>
    <w:rsid w:val="00DE0879"/>
    <w:rsid w:val="00DE343C"/>
    <w:rsid w:val="00DF2DBD"/>
    <w:rsid w:val="00E10EE4"/>
    <w:rsid w:val="00E40AF8"/>
    <w:rsid w:val="00E424F5"/>
    <w:rsid w:val="00E43ACC"/>
    <w:rsid w:val="00E47BBA"/>
    <w:rsid w:val="00E555B9"/>
    <w:rsid w:val="00E6734B"/>
    <w:rsid w:val="00E67A0A"/>
    <w:rsid w:val="00E71CD7"/>
    <w:rsid w:val="00E8011F"/>
    <w:rsid w:val="00E94C9C"/>
    <w:rsid w:val="00EA79A6"/>
    <w:rsid w:val="00EC0636"/>
    <w:rsid w:val="00ED47B8"/>
    <w:rsid w:val="00ED6A29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055FD-4E91-4030-8B86-5CD942E00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702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4909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5</cp:revision>
  <cp:lastPrinted>2025-08-11T05:24:00Z</cp:lastPrinted>
  <dcterms:created xsi:type="dcterms:W3CDTF">2025-09-02T07:33:00Z</dcterms:created>
  <dcterms:modified xsi:type="dcterms:W3CDTF">2025-12-10T13:04:00Z</dcterms:modified>
</cp:coreProperties>
</file>